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60FA1E5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E56C3">
        <w:rPr>
          <w:rFonts w:ascii="Garamond" w:hAnsi="Garamond"/>
          <w:sz w:val="24"/>
          <w:szCs w:val="24"/>
        </w:rPr>
        <w:t>4</w:t>
      </w:r>
      <w:r w:rsidR="00F632B1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05E832F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632B1" w:rsidRPr="00F43F2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https://zakazky.zcu.cz/contract_display_4881.html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21ED40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D55A45">
        <w:rPr>
          <w:rFonts w:ascii="Garamond" w:hAnsi="Garamond" w:cs="Arial"/>
          <w:sz w:val="22"/>
          <w:szCs w:val="22"/>
        </w:rPr>
        <w:t>20</w:t>
      </w:r>
      <w:r w:rsidR="0021466A">
        <w:rPr>
          <w:rFonts w:ascii="Garamond" w:hAnsi="Garamond" w:cs="Arial"/>
          <w:sz w:val="22"/>
          <w:szCs w:val="22"/>
        </w:rPr>
        <w:t>.10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F632B1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bookmarkStart w:id="4" w:name="_GoBack"/>
      <w:bookmarkEnd w:id="4"/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</w:t>
      </w:r>
      <w:r w:rsidRPr="00DB45AA">
        <w:rPr>
          <w:rFonts w:ascii="Garamond" w:hAnsi="Garamond" w:cs="Arial"/>
          <w:sz w:val="22"/>
          <w:szCs w:val="22"/>
        </w:rPr>
        <w:lastRenderedPageBreak/>
        <w:t>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lastRenderedPageBreak/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lastRenderedPageBreak/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A0189" w14:textId="77777777" w:rsidR="001F434C" w:rsidRDefault="001F434C" w:rsidP="00795AAC">
      <w:r>
        <w:separator/>
      </w:r>
    </w:p>
  </w:endnote>
  <w:endnote w:type="continuationSeparator" w:id="0">
    <w:p w14:paraId="27841B35" w14:textId="77777777" w:rsidR="001F434C" w:rsidRDefault="001F434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36C2" w14:textId="3F530945" w:rsidR="00264015" w:rsidRDefault="00264015">
    <w:pPr>
      <w:pStyle w:val="Zpat"/>
    </w:pPr>
    <w:r>
      <w:rPr>
        <w:noProof/>
      </w:rPr>
      <w:drawing>
        <wp:inline distT="0" distB="0" distL="0" distR="0" wp14:anchorId="05211F66" wp14:editId="62BE4200">
          <wp:extent cx="5609524" cy="1095238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095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2EDB35C3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CB1A4" w14:textId="77777777" w:rsidR="001F434C" w:rsidRDefault="001F434C" w:rsidP="00795AAC">
      <w:r>
        <w:separator/>
      </w:r>
    </w:p>
  </w:footnote>
  <w:footnote w:type="continuationSeparator" w:id="0">
    <w:p w14:paraId="5243E6AF" w14:textId="77777777" w:rsidR="001F434C" w:rsidRDefault="001F434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434C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015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632B1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81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et9CAea42Fn+BmkQwWkLAlXLAvDYXGyoFiPl+fTXzgk=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mm2qrNpXRoGHFao4bagJn9q+wQZREMvaRcAhlUX4C2k=</DigestValue>
    </Reference>
  </SignedInfo>
  <SignatureValue>N9wjx0MlrKQC1yIUvAioMoG7JGTBUJrTJW7aCoFLAKGRGc0lTZNRRiGuNz2tT28my+DKgaOhi/A7
BhNuGrHKgS7DkdZZ4qIKvi7jr6NgflfXGakNbI6aI5L2rxDVbtkRz5xfS+uOB7FmGkJOCmy98qZO
U61xLAJCkbmkEoynr2LhwTwt2Pt0oOF10AdVF89MIp1xxbl3FTWUJbULnnHML8S6xhns3SdKiXO+
vGjlE6KhpCXtmJeDGVg4bqPtYZBVzMQIMasiB72Y87DQ7AcG/xcr469rVbwbWqp1XRH21LdUDFjQ
4lzjN0klacOOQHybs0zTShmROzGJgLKPb5Drfw==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pQK7E1o7A3t5P+fdGdpmWL1Iv/dZ1sNRBAmtmcXGXUo=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OpSjLmlrkwdl7nOIuCn35A0+Nwqz3LjSHj5s1FdvsTw=</DigestValue>
      </Reference>
      <Reference URI="/word/endnotes.xml?ContentType=application/vnd.openxmlformats-officedocument.wordprocessingml.endnotes+xml">
        <DigestMethod Algorithm="http://www.w3.org/2001/04/xmlenc#sha256"/>
        <DigestValue>xyTu+6Q8P1LlCmpZD/R5HeYkVPBhBu6100aEql7YYvY=</DigestValue>
      </Reference>
      <Reference URI="/word/fontTable.xml?ContentType=application/vnd.openxmlformats-officedocument.wordprocessingml.fontTable+xml">
        <DigestMethod Algorithm="http://www.w3.org/2001/04/xmlenc#sha256"/>
        <DigestValue>4Wb5UchTQiNY6prPdPsRJHMKdl5xAuuYK0UdbaFmHSY=</DigestValue>
      </Reference>
      <Reference URI="/word/footer1.xml?ContentType=application/vnd.openxmlformats-officedocument.wordprocessingml.footer+xml">
        <DigestMethod Algorithm="http://www.w3.org/2001/04/xmlenc#sha256"/>
        <DigestValue>u48p0BtZQ+PxN4mJqwoVAXO9d7/gIppNTUVSWsZKV5U=</DigestValue>
      </Reference>
      <Reference URI="/word/footnotes.xml?ContentType=application/vnd.openxmlformats-officedocument.wordprocessingml.footnotes+xml">
        <DigestMethod Algorithm="http://www.w3.org/2001/04/xmlenc#sha256"/>
        <DigestValue>j0KGxtlomrXaTD0e5fop5oFMHtVeF+HLb41y+srBIGk=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cGotBUT1eioLsG7YdINVTZmmY6lWDbfQuTN66+pWsGU=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WlWOZKOLXJ/auPgFWeBzQztJcDQeQry0YanfR/YWNtI=</DigestValue>
      </Reference>
      <Reference URI="/word/styles.xml?ContentType=application/vnd.openxmlformats-officedocument.wordprocessingml.styles+xml">
        <DigestMethod Algorithm="http://www.w3.org/2001/04/xmlenc#sha256"/>
        <DigestValue>L5NITPiDqhjfgr2eIbTWSld/GRS1SHBIr6NGJeszdLo=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2021-10-06T12:06:45Z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2021-10-06T12:06:45Z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81F0E-CF41-4C40-B8F5-F49370F7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7</cp:revision>
  <cp:lastPrinted>2018-08-08T13:48:00Z</cp:lastPrinted>
  <dcterms:created xsi:type="dcterms:W3CDTF">2021-09-20T07:59:00Z</dcterms:created>
  <dcterms:modified xsi:type="dcterms:W3CDTF">2021-10-06T12:06:00Z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